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2A0AEE5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7A3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november 26-án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51FFE8" w14:textId="20FEAC86" w:rsidR="008F52C9" w:rsidRPr="008F52C9" w:rsidRDefault="006601C7" w:rsidP="00733903">
      <w:pPr>
        <w:spacing w:after="0" w:line="48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03FBB">
        <w:rPr>
          <w:rFonts w:ascii="Times New Roman" w:hAnsi="Times New Roman" w:cs="Times New Roman"/>
          <w:b/>
          <w:sz w:val="24"/>
          <w:szCs w:val="24"/>
        </w:rPr>
        <w:t>Pénzügyi Bizottsági tagság</w:t>
      </w:r>
      <w:r w:rsidR="00733903">
        <w:rPr>
          <w:rFonts w:ascii="Times New Roman" w:hAnsi="Times New Roman" w:cs="Times New Roman"/>
          <w:b/>
          <w:sz w:val="24"/>
          <w:szCs w:val="24"/>
        </w:rPr>
        <w:t xml:space="preserve"> megszüntetése és </w:t>
      </w:r>
      <w:r w:rsidR="002E7A23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733903">
        <w:rPr>
          <w:rFonts w:ascii="Times New Roman" w:hAnsi="Times New Roman" w:cs="Times New Roman"/>
          <w:b/>
          <w:sz w:val="24"/>
          <w:szCs w:val="24"/>
        </w:rPr>
        <w:t xml:space="preserve">Pénzügyi Bizottság </w:t>
      </w:r>
      <w:r w:rsidR="002E7A23">
        <w:rPr>
          <w:rFonts w:ascii="Times New Roman" w:hAnsi="Times New Roman" w:cs="Times New Roman"/>
          <w:b/>
          <w:sz w:val="24"/>
          <w:szCs w:val="24"/>
        </w:rPr>
        <w:t xml:space="preserve">új </w:t>
      </w:r>
      <w:r w:rsidR="00733903">
        <w:rPr>
          <w:rFonts w:ascii="Times New Roman" w:hAnsi="Times New Roman" w:cs="Times New Roman"/>
          <w:b/>
          <w:sz w:val="24"/>
          <w:szCs w:val="24"/>
        </w:rPr>
        <w:t xml:space="preserve">tagjának megválasztása </w:t>
      </w: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93EF883" w:rsidR="006601C7" w:rsidRPr="00575033" w:rsidRDefault="005E105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6F6D990" w14:textId="77777777" w:rsidR="003D5999" w:rsidRDefault="003D5999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6C15AF66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26BADDB" w14:textId="3980097A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nemzetiségek jogairól szóló 2011. évi CLXXIX. törvény </w:t>
      </w:r>
      <w:r w:rsidRPr="002F080C">
        <w:rPr>
          <w:rFonts w:ascii="Times New Roman" w:hAnsi="Times New Roman" w:cs="Times New Roman"/>
          <w:bCs/>
          <w:color w:val="000000"/>
          <w:sz w:val="24"/>
          <w:szCs w:val="24"/>
        </w:rPr>
        <w:t>104. § (1)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bekezdése szerint a</w:t>
      </w:r>
      <w:r w:rsidRPr="002F08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nemzetiségi önkormányzat képviselő-testülete, közgyűlése három tagból vagy öt tagból álló bizottságot (bizottságokat) hozhat létre. Az országos nemzetiségi önkormányzat kötelezően létrehozandó bizottsága a pénzügyi bizottság.</w:t>
      </w:r>
    </w:p>
    <w:p w14:paraId="57F9A8BD" w14:textId="77777777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FCB3001" w14:textId="10100CB2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2024. október 3. napján tartott alakuló ülésén </w:t>
      </w:r>
      <w:r w:rsidR="003D5999">
        <w:rPr>
          <w:rFonts w:ascii="Times New Roman" w:hAnsi="Times New Roman" w:cs="Times New Roman"/>
          <w:bCs/>
          <w:color w:val="000000"/>
          <w:sz w:val="24"/>
          <w:szCs w:val="24"/>
        </w:rPr>
        <w:t>döntött a Pénzügyi Bizottság létrehozásáról.</w:t>
      </w:r>
    </w:p>
    <w:p w14:paraId="50FD6BEE" w14:textId="77777777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52273F0" w14:textId="77777777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Az Önkormányzat </w:t>
      </w:r>
      <w:r w:rsidRPr="001450A4">
        <w:rPr>
          <w:rFonts w:ascii="Times New Roman" w:hAnsi="Times New Roman" w:cs="Times New Roman"/>
          <w:color w:val="000000"/>
          <w:sz w:val="24"/>
          <w:szCs w:val="24"/>
        </w:rPr>
        <w:t>Szervezeti és Működési Szabályzat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ának </w:t>
      </w:r>
      <w:r>
        <w:rPr>
          <w:rFonts w:ascii="Times New Roman" w:hAnsi="Times New Roman" w:cs="Times New Roman"/>
          <w:bCs/>
          <w:sz w:val="24"/>
          <w:szCs w:val="24"/>
        </w:rPr>
        <w:t xml:space="preserve">49. </w:t>
      </w:r>
      <w:r w:rsidRPr="001450A4">
        <w:rPr>
          <w:rFonts w:ascii="Times New Roman" w:hAnsi="Times New Roman" w:cs="Times New Roman"/>
          <w:bCs/>
          <w:sz w:val="24"/>
          <w:szCs w:val="24"/>
        </w:rPr>
        <w:t>§</w:t>
      </w:r>
      <w:r w:rsidRPr="001450A4">
        <w:rPr>
          <w:rFonts w:ascii="Times New Roman" w:hAnsi="Times New Roman" w:cs="Times New Roman"/>
          <w:sz w:val="24"/>
          <w:szCs w:val="24"/>
        </w:rPr>
        <w:t xml:space="preserve"> (1) bekezdése alapján a Pénzügyi Bizottság tagjainak száma 5 fő.</w:t>
      </w:r>
    </w:p>
    <w:p w14:paraId="35C675EF" w14:textId="77777777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73110" w14:textId="63C24699" w:rsidR="00B7145A" w:rsidRPr="001450A4" w:rsidRDefault="00E03FBB" w:rsidP="00B714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fő </w:t>
      </w:r>
      <w:r w:rsidR="00B7145A">
        <w:rPr>
          <w:rFonts w:ascii="Times New Roman" w:hAnsi="Times New Roman" w:cs="Times New Roman"/>
          <w:sz w:val="24"/>
          <w:szCs w:val="24"/>
        </w:rPr>
        <w:t xml:space="preserve">képviselő </w:t>
      </w:r>
      <w:r w:rsidR="00A90BA6">
        <w:rPr>
          <w:rFonts w:ascii="Times New Roman" w:hAnsi="Times New Roman" w:cs="Times New Roman"/>
          <w:sz w:val="24"/>
          <w:szCs w:val="24"/>
        </w:rPr>
        <w:t xml:space="preserve">Pénzügyi Bizottsági tagságnak megszüntetése okán </w:t>
      </w:r>
      <w:r w:rsidR="00B7145A">
        <w:rPr>
          <w:rFonts w:ascii="Times New Roman" w:hAnsi="Times New Roman" w:cs="Times New Roman"/>
          <w:sz w:val="24"/>
          <w:szCs w:val="24"/>
        </w:rPr>
        <w:t xml:space="preserve">a Pénzügyi Bizottság tagjainak száma 4 főre csökken, így szükséges a Közgyűlés tagjai közül </w:t>
      </w:r>
      <w:r>
        <w:rPr>
          <w:rFonts w:ascii="Times New Roman" w:hAnsi="Times New Roman" w:cs="Times New Roman"/>
          <w:sz w:val="24"/>
          <w:szCs w:val="24"/>
        </w:rPr>
        <w:t xml:space="preserve">új </w:t>
      </w:r>
      <w:r w:rsidR="00B7145A">
        <w:rPr>
          <w:rFonts w:ascii="Times New Roman" w:hAnsi="Times New Roman" w:cs="Times New Roman"/>
          <w:sz w:val="24"/>
          <w:szCs w:val="24"/>
        </w:rPr>
        <w:t xml:space="preserve">bizottsági tagot választani. </w:t>
      </w:r>
      <w:r w:rsidR="00B7145A" w:rsidRPr="001450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11E11E" w14:textId="77777777" w:rsidR="00B7145A" w:rsidRPr="001450A4" w:rsidRDefault="00B7145A" w:rsidP="00B7145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F61F7A" w14:textId="52C3B83E" w:rsidR="00B7145A" w:rsidRPr="008A31EC" w:rsidRDefault="00B7145A" w:rsidP="00B7145A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23B17938" w14:textId="77777777" w:rsidR="008F52C9" w:rsidRDefault="008F52C9" w:rsidP="008F52C9">
      <w:pPr>
        <w:spacing w:after="0" w:line="240" w:lineRule="auto"/>
        <w:ind w:left="14" w:right="14"/>
        <w:jc w:val="both"/>
        <w:rPr>
          <w:rFonts w:ascii="Times New Roman" w:hAnsi="Times New Roman" w:cs="Times New Roman"/>
          <w:sz w:val="24"/>
          <w:szCs w:val="24"/>
        </w:rPr>
      </w:pPr>
    </w:p>
    <w:p w14:paraId="02FDCF21" w14:textId="446A1379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6AAB723E" w:rsidR="005F0179" w:rsidRPr="00266B69" w:rsidRDefault="005F0179" w:rsidP="00266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E03FBB">
        <w:rPr>
          <w:rFonts w:ascii="Times New Roman" w:hAnsi="Times New Roman" w:cs="Times New Roman"/>
          <w:b/>
          <w:sz w:val="24"/>
          <w:szCs w:val="24"/>
        </w:rPr>
        <w:t>Pénzügyi Bizottsági tagság</w:t>
      </w:r>
      <w:r w:rsidR="00B7145A">
        <w:rPr>
          <w:rFonts w:ascii="Times New Roman" w:hAnsi="Times New Roman" w:cs="Times New Roman"/>
          <w:b/>
          <w:sz w:val="24"/>
          <w:szCs w:val="24"/>
        </w:rPr>
        <w:t xml:space="preserve"> megszüntetése és </w:t>
      </w:r>
      <w:r w:rsidR="002E7A23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B7145A">
        <w:rPr>
          <w:rFonts w:ascii="Times New Roman" w:hAnsi="Times New Roman" w:cs="Times New Roman"/>
          <w:b/>
          <w:sz w:val="24"/>
          <w:szCs w:val="24"/>
        </w:rPr>
        <w:t xml:space="preserve">Pénzügyi Bizottság </w:t>
      </w:r>
      <w:r w:rsidR="002E7A23">
        <w:rPr>
          <w:rFonts w:ascii="Times New Roman" w:hAnsi="Times New Roman" w:cs="Times New Roman"/>
          <w:b/>
          <w:sz w:val="24"/>
          <w:szCs w:val="24"/>
        </w:rPr>
        <w:t xml:space="preserve">új </w:t>
      </w:r>
      <w:r w:rsidR="00B7145A">
        <w:rPr>
          <w:rFonts w:ascii="Times New Roman" w:hAnsi="Times New Roman" w:cs="Times New Roman"/>
          <w:b/>
          <w:sz w:val="24"/>
          <w:szCs w:val="24"/>
        </w:rPr>
        <w:t>tagjának megválasztása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37CC51BD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CD2B216" w14:textId="6DD3248F" w:rsidR="00D90AD6" w:rsidRPr="000B6AA8" w:rsidRDefault="00D90AD6" w:rsidP="003D5999">
      <w:pPr>
        <w:pStyle w:val="Norm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66B69">
        <w:rPr>
          <w:bCs/>
          <w:color w:val="000000"/>
        </w:rPr>
        <w:t xml:space="preserve">A Magyarországi Romák Országos Önkormányzatának Közgyűlése </w:t>
      </w:r>
      <w:r w:rsidR="00B7145A">
        <w:rPr>
          <w:bCs/>
          <w:color w:val="000000"/>
        </w:rPr>
        <w:t xml:space="preserve">hozzájárul 2025. </w:t>
      </w:r>
      <w:r w:rsidR="007A3EB3">
        <w:rPr>
          <w:bCs/>
          <w:color w:val="000000"/>
        </w:rPr>
        <w:t xml:space="preserve">november 26. </w:t>
      </w:r>
      <w:r w:rsidR="00B7145A">
        <w:rPr>
          <w:bCs/>
          <w:color w:val="000000"/>
        </w:rPr>
        <w:t xml:space="preserve">napjával </w:t>
      </w:r>
      <w:r w:rsidR="00F572E6">
        <w:rPr>
          <w:bCs/>
          <w:color w:val="000000"/>
        </w:rPr>
        <w:t xml:space="preserve">……………………képviselő </w:t>
      </w:r>
      <w:r w:rsidR="00B7145A">
        <w:rPr>
          <w:bCs/>
          <w:color w:val="000000"/>
        </w:rPr>
        <w:t>Pénzügyi Bizottsági tagságának megszüntetéséhez.</w:t>
      </w:r>
    </w:p>
    <w:p w14:paraId="55F4A636" w14:textId="77777777" w:rsidR="008F52C9" w:rsidRPr="00266B69" w:rsidRDefault="008F52C9" w:rsidP="003D5999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1F215AAA" w14:textId="6ED521D2" w:rsidR="00B7145A" w:rsidRPr="00B7145A" w:rsidRDefault="00B7145A" w:rsidP="003D5999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7145A"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Önkormányzatának Közgyűlése 2025. novemb</w:t>
      </w:r>
      <w:r w:rsidR="007A3EB3">
        <w:rPr>
          <w:rFonts w:ascii="Times New Roman" w:hAnsi="Times New Roman" w:cs="Times New Roman"/>
          <w:bCs/>
          <w:color w:val="000000"/>
          <w:sz w:val="24"/>
          <w:szCs w:val="24"/>
        </w:rPr>
        <w:t>er 27</w:t>
      </w:r>
      <w:r w:rsidRPr="00B714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napjával megválasztja </w:t>
      </w:r>
      <w:r w:rsidR="00F572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………………………képviselőt a </w:t>
      </w:r>
      <w:r w:rsidRPr="00B7145A">
        <w:rPr>
          <w:rFonts w:ascii="Times New Roman" w:hAnsi="Times New Roman" w:cs="Times New Roman"/>
          <w:bCs/>
          <w:sz w:val="24"/>
          <w:szCs w:val="24"/>
          <w:lang w:eastAsia="hu-HU"/>
        </w:rPr>
        <w:t>Pénzügyi Bizottság tagjának.</w:t>
      </w:r>
    </w:p>
    <w:p w14:paraId="1F17C015" w14:textId="77777777" w:rsidR="00425DF5" w:rsidRDefault="00425D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7BCAD79A" w:rsidR="00FD6D94" w:rsidRPr="008431F7" w:rsidRDefault="007A3EB3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D5067"/>
    <w:multiLevelType w:val="hybridMultilevel"/>
    <w:tmpl w:val="93D870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995212">
    <w:abstractNumId w:val="13"/>
  </w:num>
  <w:num w:numId="2" w16cid:durableId="232932401">
    <w:abstractNumId w:val="14"/>
  </w:num>
  <w:num w:numId="3" w16cid:durableId="765346513">
    <w:abstractNumId w:val="12"/>
  </w:num>
  <w:num w:numId="4" w16cid:durableId="364984311">
    <w:abstractNumId w:val="8"/>
  </w:num>
  <w:num w:numId="5" w16cid:durableId="639655086">
    <w:abstractNumId w:val="5"/>
  </w:num>
  <w:num w:numId="6" w16cid:durableId="2119793153">
    <w:abstractNumId w:val="11"/>
  </w:num>
  <w:num w:numId="7" w16cid:durableId="1579900627">
    <w:abstractNumId w:val="6"/>
  </w:num>
  <w:num w:numId="8" w16cid:durableId="2019042167">
    <w:abstractNumId w:val="7"/>
  </w:num>
  <w:num w:numId="9" w16cid:durableId="736392185">
    <w:abstractNumId w:val="9"/>
  </w:num>
  <w:num w:numId="10" w16cid:durableId="690256928">
    <w:abstractNumId w:val="0"/>
  </w:num>
  <w:num w:numId="11" w16cid:durableId="762721074">
    <w:abstractNumId w:val="1"/>
  </w:num>
  <w:num w:numId="12" w16cid:durableId="165488503">
    <w:abstractNumId w:val="2"/>
  </w:num>
  <w:num w:numId="13" w16cid:durableId="318316036">
    <w:abstractNumId w:val="3"/>
  </w:num>
  <w:num w:numId="14" w16cid:durableId="1727099614">
    <w:abstractNumId w:val="4"/>
  </w:num>
  <w:num w:numId="15" w16cid:durableId="14204420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41EA"/>
    <w:rsid w:val="00295AC6"/>
    <w:rsid w:val="002E2549"/>
    <w:rsid w:val="002E7A23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A5AF5"/>
    <w:rsid w:val="003B18FD"/>
    <w:rsid w:val="003D5999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3903"/>
    <w:rsid w:val="00737AD7"/>
    <w:rsid w:val="007513AC"/>
    <w:rsid w:val="007646E4"/>
    <w:rsid w:val="00772988"/>
    <w:rsid w:val="00775AF5"/>
    <w:rsid w:val="00777E20"/>
    <w:rsid w:val="00781408"/>
    <w:rsid w:val="00781682"/>
    <w:rsid w:val="007A3EB3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52C9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0BA6"/>
    <w:rsid w:val="00A912B4"/>
    <w:rsid w:val="00A959C3"/>
    <w:rsid w:val="00A96740"/>
    <w:rsid w:val="00AB527C"/>
    <w:rsid w:val="00AC2433"/>
    <w:rsid w:val="00AD0D62"/>
    <w:rsid w:val="00B107FC"/>
    <w:rsid w:val="00B139AA"/>
    <w:rsid w:val="00B30875"/>
    <w:rsid w:val="00B32932"/>
    <w:rsid w:val="00B44771"/>
    <w:rsid w:val="00B44A1C"/>
    <w:rsid w:val="00B51805"/>
    <w:rsid w:val="00B604B0"/>
    <w:rsid w:val="00B7145A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3CDE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3FBB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572E6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1876</Characters>
  <Application>Microsoft Office Word</Application>
  <DocSecurity>0</DocSecurity>
  <Lines>82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2025-11-21T18:56:00Z</dcterms:created>
  <dcterms:modified xsi:type="dcterms:W3CDTF">2025-11-21T18:56:00Z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